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CC" w:rsidRPr="004727DF" w:rsidRDefault="005B36CC" w:rsidP="005B36CC">
      <w:pPr>
        <w:ind w:right="-2"/>
        <w:jc w:val="center"/>
        <w:rPr>
          <w:b/>
          <w:iCs/>
          <w:sz w:val="28"/>
          <w:szCs w:val="28"/>
        </w:rPr>
      </w:pPr>
      <w:proofErr w:type="gramStart"/>
      <w:r w:rsidRPr="00BA38A0">
        <w:rPr>
          <w:b/>
          <w:iCs/>
          <w:sz w:val="28"/>
          <w:szCs w:val="28"/>
        </w:rPr>
        <w:t>Содержание  практических заданий</w:t>
      </w:r>
      <w:bookmarkStart w:id="0" w:name="_GoBack"/>
      <w:bookmarkEnd w:id="0"/>
      <w:r w:rsidRPr="00BA38A0">
        <w:rPr>
          <w:b/>
          <w:iCs/>
          <w:sz w:val="28"/>
          <w:szCs w:val="28"/>
        </w:rPr>
        <w:t xml:space="preserve"> для группы </w:t>
      </w:r>
      <w:r>
        <w:rPr>
          <w:b/>
          <w:iCs/>
          <w:sz w:val="28"/>
          <w:szCs w:val="28"/>
        </w:rPr>
        <w:t>10-11</w:t>
      </w:r>
      <w:r w:rsidRPr="00BA38A0">
        <w:rPr>
          <w:b/>
          <w:iCs/>
          <w:sz w:val="28"/>
          <w:szCs w:val="28"/>
        </w:rPr>
        <w:t xml:space="preserve"> классов</w:t>
      </w:r>
      <w:r w:rsidR="004727DF" w:rsidRPr="004727DF">
        <w:rPr>
          <w:b/>
          <w:iCs/>
          <w:sz w:val="28"/>
          <w:szCs w:val="28"/>
        </w:rPr>
        <w:t xml:space="preserve"> </w:t>
      </w:r>
      <w:r w:rsidR="004727DF">
        <w:rPr>
          <w:b/>
          <w:iCs/>
          <w:sz w:val="28"/>
          <w:szCs w:val="28"/>
        </w:rPr>
        <w:t>на школьном этапе могут быть изменены.</w:t>
      </w:r>
      <w:proofErr w:type="gramEnd"/>
      <w:r w:rsidR="004727DF">
        <w:rPr>
          <w:b/>
          <w:iCs/>
          <w:sz w:val="28"/>
          <w:szCs w:val="28"/>
        </w:rPr>
        <w:t xml:space="preserve"> Общее количество баллов 100</w:t>
      </w:r>
    </w:p>
    <w:p w:rsidR="005B36CC" w:rsidRDefault="005B36CC" w:rsidP="007A37C9">
      <w:pPr>
        <w:jc w:val="center"/>
        <w:rPr>
          <w:b/>
          <w:sz w:val="28"/>
          <w:szCs w:val="28"/>
        </w:rPr>
      </w:pPr>
    </w:p>
    <w:p w:rsidR="007A37C9" w:rsidRPr="0047194B" w:rsidRDefault="007A37C9" w:rsidP="007A37C9">
      <w:pPr>
        <w:jc w:val="center"/>
        <w:rPr>
          <w:b/>
          <w:sz w:val="28"/>
          <w:szCs w:val="28"/>
        </w:rPr>
      </w:pPr>
      <w:r w:rsidRPr="0047194B">
        <w:rPr>
          <w:b/>
          <w:sz w:val="28"/>
          <w:szCs w:val="28"/>
        </w:rPr>
        <w:t>СЕКЦИ</w:t>
      </w:r>
      <w:r w:rsidR="00B411B3">
        <w:rPr>
          <w:b/>
          <w:sz w:val="28"/>
          <w:szCs w:val="28"/>
        </w:rPr>
        <w:t>Я</w:t>
      </w:r>
      <w:r w:rsidRPr="0047194B">
        <w:rPr>
          <w:b/>
          <w:sz w:val="28"/>
          <w:szCs w:val="28"/>
        </w:rPr>
        <w:t xml:space="preserve"> «Пожарная безопасность» </w:t>
      </w:r>
    </w:p>
    <w:p w:rsidR="007A37C9" w:rsidRPr="00C46E04" w:rsidRDefault="007A37C9" w:rsidP="007A37C9">
      <w:pPr>
        <w:ind w:firstLine="709"/>
        <w:jc w:val="both"/>
        <w:rPr>
          <w:b/>
          <w:sz w:val="24"/>
          <w:szCs w:val="24"/>
        </w:rPr>
      </w:pPr>
    </w:p>
    <w:p w:rsidR="007A37C9" w:rsidRPr="00B0104E" w:rsidRDefault="007A37C9" w:rsidP="007A37C9">
      <w:pPr>
        <w:jc w:val="both"/>
        <w:rPr>
          <w:b/>
          <w:sz w:val="24"/>
          <w:szCs w:val="24"/>
        </w:rPr>
      </w:pPr>
    </w:p>
    <w:p w:rsidR="005B36CC" w:rsidRPr="00596D76" w:rsidRDefault="005B36CC" w:rsidP="005B36CC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 xml:space="preserve">1. </w:t>
      </w:r>
      <w:r w:rsidRPr="00596D76">
        <w:rPr>
          <w:b/>
          <w:sz w:val="28"/>
          <w:szCs w:val="28"/>
        </w:rPr>
        <w:t>Применение макета огнетушителя 0П-5 (без выпуска огнетушащего вещества).</w:t>
      </w:r>
    </w:p>
    <w:p w:rsidR="005B36CC" w:rsidRPr="00596D76" w:rsidRDefault="005B36CC" w:rsidP="005B3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96D76">
        <w:rPr>
          <w:sz w:val="28"/>
          <w:szCs w:val="28"/>
        </w:rPr>
        <w:t>борудование:</w:t>
      </w:r>
    </w:p>
    <w:p w:rsidR="005B36CC" w:rsidRPr="00596D76" w:rsidRDefault="005B36CC" w:rsidP="005B36C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рекомендуемое место проведения - спортивный</w:t>
      </w:r>
      <w:r>
        <w:rPr>
          <w:sz w:val="28"/>
          <w:szCs w:val="28"/>
        </w:rPr>
        <w:t xml:space="preserve"> зал. Минимальная требуемая пло</w:t>
      </w:r>
      <w:r w:rsidRPr="00596D76">
        <w:rPr>
          <w:sz w:val="28"/>
          <w:szCs w:val="28"/>
        </w:rPr>
        <w:t>щадь проведения этапа по двум дорожкам (направления) одновременно - 5x25м (ширина одной условной дорожки - 2м., расстояние между дорожками 1м.);</w:t>
      </w:r>
    </w:p>
    <w:p w:rsidR="005B36CC" w:rsidRPr="00596D76" w:rsidRDefault="005B36CC" w:rsidP="005B36C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огнетушител</w:t>
      </w:r>
      <w:r>
        <w:rPr>
          <w:sz w:val="28"/>
          <w:szCs w:val="28"/>
        </w:rPr>
        <w:t>и</w:t>
      </w:r>
      <w:r w:rsidRPr="00596D76">
        <w:rPr>
          <w:sz w:val="28"/>
          <w:szCs w:val="28"/>
        </w:rPr>
        <w:t xml:space="preserve"> ОП-5 с чекой, шлангом для подачи порошка. (2-5);</w:t>
      </w:r>
    </w:p>
    <w:p w:rsidR="005B36CC" w:rsidRPr="00596D76" w:rsidRDefault="005B36CC" w:rsidP="005B36C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секундомеры (2-5).</w:t>
      </w:r>
    </w:p>
    <w:p w:rsidR="005B36CC" w:rsidRPr="00596D76" w:rsidRDefault="005B36CC" w:rsidP="005B36C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Услови</w:t>
      </w:r>
      <w:r>
        <w:rPr>
          <w:sz w:val="28"/>
          <w:szCs w:val="28"/>
        </w:rPr>
        <w:t>я задания</w:t>
      </w:r>
      <w:r w:rsidRPr="00596D76">
        <w:rPr>
          <w:sz w:val="28"/>
          <w:szCs w:val="28"/>
        </w:rPr>
        <w:t xml:space="preserve">: </w:t>
      </w:r>
    </w:p>
    <w:p w:rsidR="005B36CC" w:rsidRPr="00596D76" w:rsidRDefault="005B36CC" w:rsidP="005B36CC">
      <w:pPr>
        <w:numPr>
          <w:ilvl w:val="0"/>
          <w:numId w:val="6"/>
        </w:numPr>
        <w:tabs>
          <w:tab w:val="clear" w:pos="0"/>
          <w:tab w:val="left" w:pos="1418"/>
        </w:tabs>
        <w:suppressAutoHyphens/>
        <w:autoSpaceDN/>
        <w:adjustRightInd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Участник находится на линии «старт».</w:t>
      </w:r>
    </w:p>
    <w:p w:rsidR="005B36CC" w:rsidRPr="00596D76" w:rsidRDefault="005B36CC" w:rsidP="005B36CC">
      <w:pPr>
        <w:numPr>
          <w:ilvl w:val="0"/>
          <w:numId w:val="6"/>
        </w:numPr>
        <w:tabs>
          <w:tab w:val="clear" w:pos="0"/>
          <w:tab w:val="left" w:pos="1418"/>
        </w:tabs>
        <w:suppressAutoHyphens/>
        <w:autoSpaceDN/>
        <w:adjustRightInd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По сигналу судьи «Старт» пробегает </w:t>
      </w:r>
      <w:smartTag w:uri="urn:schemas-microsoft-com:office:smarttags" w:element="metricconverter">
        <w:smartTagPr>
          <w:attr w:name="ProductID" w:val="2.5 м"/>
        </w:smartTagPr>
        <w:r w:rsidRPr="00596D76">
          <w:rPr>
            <w:sz w:val="28"/>
            <w:szCs w:val="28"/>
          </w:rPr>
          <w:t>2.5 м</w:t>
        </w:r>
      </w:smartTag>
      <w:r w:rsidRPr="00596D76">
        <w:rPr>
          <w:sz w:val="28"/>
          <w:szCs w:val="28"/>
        </w:rPr>
        <w:t>., берет на этой линии огнетушитель ОП-5, переносит его к условному очагу пожара (еще 2.5м.);</w:t>
      </w:r>
    </w:p>
    <w:p w:rsidR="005B36CC" w:rsidRDefault="005B36CC" w:rsidP="005B36CC">
      <w:pPr>
        <w:numPr>
          <w:ilvl w:val="0"/>
          <w:numId w:val="6"/>
        </w:numPr>
        <w:tabs>
          <w:tab w:val="clear" w:pos="0"/>
          <w:tab w:val="left" w:pos="1418"/>
        </w:tabs>
        <w:suppressAutoHyphens/>
        <w:autoSpaceDN/>
        <w:adjustRightInd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Выполняет действия по приведению огнетушителя в боевое состояние и имитирует тушение очага пожара.</w:t>
      </w:r>
    </w:p>
    <w:p w:rsidR="005B36CC" w:rsidRPr="00596D76" w:rsidRDefault="005B36CC" w:rsidP="005B3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96D76">
        <w:rPr>
          <w:sz w:val="28"/>
          <w:szCs w:val="28"/>
        </w:rPr>
        <w:t>онтрольное время - 30 секунд.</w:t>
      </w:r>
    </w:p>
    <w:p w:rsidR="005B36CC" w:rsidRDefault="005B36CC" w:rsidP="005B36CC">
      <w:pPr>
        <w:ind w:firstLine="709"/>
        <w:jc w:val="both"/>
        <w:rPr>
          <w:b/>
          <w:sz w:val="28"/>
          <w:szCs w:val="28"/>
        </w:rPr>
      </w:pPr>
    </w:p>
    <w:p w:rsidR="005B36CC" w:rsidRPr="00596D76" w:rsidRDefault="005B36CC" w:rsidP="005B36CC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 xml:space="preserve">Задание № </w:t>
      </w:r>
      <w:r>
        <w:rPr>
          <w:b/>
          <w:sz w:val="28"/>
          <w:szCs w:val="28"/>
        </w:rPr>
        <w:t xml:space="preserve">2. </w:t>
      </w:r>
      <w:r w:rsidRPr="00596D76">
        <w:rPr>
          <w:b/>
          <w:sz w:val="28"/>
          <w:szCs w:val="28"/>
        </w:rPr>
        <w:t>Практическое использование пожарного крана (без подачи воды).</w:t>
      </w:r>
    </w:p>
    <w:p w:rsidR="005B36CC" w:rsidRPr="00596D76" w:rsidRDefault="005B36CC" w:rsidP="005B36C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Оборудование:</w:t>
      </w:r>
    </w:p>
    <w:p w:rsidR="005B36CC" w:rsidRPr="00596D76" w:rsidRDefault="005B36CC" w:rsidP="005B3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>рекомендуемое место проведения - спортивный</w:t>
      </w:r>
      <w:r>
        <w:rPr>
          <w:sz w:val="28"/>
          <w:szCs w:val="28"/>
        </w:rPr>
        <w:t xml:space="preserve"> зал. Минимальная требуемая пло</w:t>
      </w:r>
      <w:r w:rsidRPr="00596D76">
        <w:rPr>
          <w:sz w:val="28"/>
          <w:szCs w:val="28"/>
        </w:rPr>
        <w:t>щадь проведения этапа по двум дорожкам (направления) одновременно 5x25м (ширина одной условной дорожки - 2м., расстояние между дорожками 1м.);</w:t>
      </w:r>
    </w:p>
    <w:p w:rsidR="005B36CC" w:rsidRPr="00596D76" w:rsidRDefault="005B36CC" w:rsidP="005B36C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>макет пожарного шкафа на стойке, полностью со</w:t>
      </w:r>
      <w:r>
        <w:rPr>
          <w:sz w:val="28"/>
          <w:szCs w:val="28"/>
        </w:rPr>
        <w:t>ответствующий реальному (с двер</w:t>
      </w:r>
      <w:r w:rsidRPr="00596D76">
        <w:rPr>
          <w:sz w:val="28"/>
          <w:szCs w:val="28"/>
        </w:rPr>
        <w:t>цей, пломбой (ключом), пожарным краном, пожарным ств</w:t>
      </w:r>
      <w:r>
        <w:rPr>
          <w:sz w:val="28"/>
          <w:szCs w:val="28"/>
        </w:rPr>
        <w:t>олом и рукавом и т. д.) - по ко</w:t>
      </w:r>
      <w:r w:rsidRPr="00596D76">
        <w:rPr>
          <w:sz w:val="28"/>
          <w:szCs w:val="28"/>
        </w:rPr>
        <w:t>личеству направлений (2-5);</w:t>
      </w:r>
      <w:proofErr w:type="gramEnd"/>
    </w:p>
    <w:p w:rsidR="005B36CC" w:rsidRPr="00596D76" w:rsidRDefault="005B36CC" w:rsidP="005B3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6D76">
        <w:rPr>
          <w:sz w:val="28"/>
          <w:szCs w:val="28"/>
        </w:rPr>
        <w:t xml:space="preserve">секундомеры (2-5). </w:t>
      </w:r>
    </w:p>
    <w:p w:rsidR="005B36CC" w:rsidRPr="00596D76" w:rsidRDefault="005B36CC" w:rsidP="005B36C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Услови</w:t>
      </w:r>
      <w:r>
        <w:rPr>
          <w:sz w:val="28"/>
          <w:szCs w:val="28"/>
        </w:rPr>
        <w:t>я задания</w:t>
      </w:r>
      <w:r w:rsidRPr="00596D76">
        <w:rPr>
          <w:sz w:val="28"/>
          <w:szCs w:val="28"/>
        </w:rPr>
        <w:t>:</w:t>
      </w:r>
    </w:p>
    <w:p w:rsidR="005B36CC" w:rsidRPr="00596D76" w:rsidRDefault="005B36CC" w:rsidP="005B36CC">
      <w:pPr>
        <w:numPr>
          <w:ilvl w:val="0"/>
          <w:numId w:val="9"/>
        </w:numPr>
        <w:suppressAutoHyphens/>
        <w:autoSpaceDN/>
        <w:adjustRightInd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пожарный рукав не подсоединен к крану, пожарный ствол не </w:t>
      </w:r>
      <w:r>
        <w:rPr>
          <w:sz w:val="28"/>
          <w:szCs w:val="28"/>
        </w:rPr>
        <w:t>подсоединен к по</w:t>
      </w:r>
      <w:r w:rsidRPr="00596D76">
        <w:rPr>
          <w:sz w:val="28"/>
          <w:szCs w:val="28"/>
        </w:rPr>
        <w:t>жарному рукаву.</w:t>
      </w:r>
    </w:p>
    <w:p w:rsidR="005B36CC" w:rsidRPr="00596D76" w:rsidRDefault="005B36CC" w:rsidP="005B36CC">
      <w:pPr>
        <w:numPr>
          <w:ilvl w:val="1"/>
          <w:numId w:val="9"/>
        </w:numPr>
        <w:tabs>
          <w:tab w:val="left" w:pos="1418"/>
        </w:tabs>
        <w:suppressAutoHyphens/>
        <w:autoSpaceDN/>
        <w:adjustRightInd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Участник стоит в </w:t>
      </w:r>
      <w:smartTag w:uri="urn:schemas-microsoft-com:office:smarttags" w:element="metricconverter">
        <w:smartTagPr>
          <w:attr w:name="ProductID" w:val="5 м"/>
        </w:smartTagPr>
        <w:r w:rsidRPr="00596D76">
          <w:rPr>
            <w:sz w:val="28"/>
            <w:szCs w:val="28"/>
          </w:rPr>
          <w:t>5 м</w:t>
        </w:r>
      </w:smartTag>
      <w:r w:rsidRPr="00596D76">
        <w:rPr>
          <w:sz w:val="28"/>
          <w:szCs w:val="28"/>
        </w:rPr>
        <w:t>. от макета пожарного крана.</w:t>
      </w:r>
    </w:p>
    <w:p w:rsidR="005B36CC" w:rsidRPr="00596D76" w:rsidRDefault="005B36CC" w:rsidP="005B36CC">
      <w:pPr>
        <w:numPr>
          <w:ilvl w:val="1"/>
          <w:numId w:val="9"/>
        </w:numPr>
        <w:tabs>
          <w:tab w:val="left" w:pos="1418"/>
        </w:tabs>
        <w:suppressAutoHyphens/>
        <w:autoSpaceDN/>
        <w:adjustRightInd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По сигналу судьи «Старт» подбегает к макету пожарного шкафа.</w:t>
      </w:r>
    </w:p>
    <w:p w:rsidR="005B36CC" w:rsidRDefault="005B36CC" w:rsidP="005B36CC">
      <w:pPr>
        <w:numPr>
          <w:ilvl w:val="1"/>
          <w:numId w:val="9"/>
        </w:numPr>
        <w:tabs>
          <w:tab w:val="left" w:pos="1418"/>
        </w:tabs>
        <w:suppressAutoHyphens/>
        <w:autoSpaceDN/>
        <w:adjustRightInd/>
        <w:ind w:left="0" w:firstLine="720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Берет ключ, открывает дверцу, подсо</w:t>
      </w:r>
      <w:r>
        <w:rPr>
          <w:sz w:val="28"/>
          <w:szCs w:val="28"/>
        </w:rPr>
        <w:t>единяет рукав к крану и стволу о</w:t>
      </w:r>
      <w:r w:rsidRPr="00596D76">
        <w:rPr>
          <w:sz w:val="28"/>
          <w:szCs w:val="28"/>
        </w:rPr>
        <w:t>ткрывает кран</w:t>
      </w:r>
      <w:r>
        <w:rPr>
          <w:sz w:val="28"/>
          <w:szCs w:val="28"/>
        </w:rPr>
        <w:t xml:space="preserve">, </w:t>
      </w:r>
      <w:r w:rsidRPr="00596D76">
        <w:rPr>
          <w:sz w:val="28"/>
          <w:szCs w:val="28"/>
        </w:rPr>
        <w:t xml:space="preserve"> прокладывает рукавную линию до финиша, финиширует со стволом.</w:t>
      </w:r>
    </w:p>
    <w:p w:rsidR="005B36CC" w:rsidRPr="00596D76" w:rsidRDefault="005B36CC" w:rsidP="005B36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96D76">
        <w:rPr>
          <w:sz w:val="28"/>
          <w:szCs w:val="28"/>
        </w:rPr>
        <w:t>онтрольное время 30 секунд.</w:t>
      </w:r>
    </w:p>
    <w:p w:rsidR="00B411B3" w:rsidRDefault="00B411B3" w:rsidP="007A37C9">
      <w:pPr>
        <w:shd w:val="clear" w:color="auto" w:fill="FFFFFF"/>
        <w:spacing w:before="163" w:after="200"/>
        <w:ind w:firstLine="720"/>
        <w:rPr>
          <w:b/>
          <w:bCs/>
          <w:iCs/>
          <w:color w:val="000000"/>
          <w:sz w:val="28"/>
          <w:szCs w:val="28"/>
        </w:rPr>
      </w:pPr>
    </w:p>
    <w:p w:rsidR="003E4BF1" w:rsidRDefault="003E4BF1" w:rsidP="007A37C9">
      <w:pPr>
        <w:shd w:val="clear" w:color="auto" w:fill="FFFFFF"/>
        <w:spacing w:before="163" w:after="200"/>
        <w:ind w:firstLine="720"/>
        <w:rPr>
          <w:b/>
          <w:bCs/>
          <w:iCs/>
          <w:color w:val="000000"/>
          <w:sz w:val="28"/>
          <w:szCs w:val="28"/>
        </w:rPr>
      </w:pPr>
    </w:p>
    <w:p w:rsidR="003E4BF1" w:rsidRDefault="003E4BF1" w:rsidP="003E4BF1">
      <w:pPr>
        <w:shd w:val="clear" w:color="auto" w:fill="FFFFFF"/>
        <w:spacing w:before="163" w:after="200"/>
        <w:ind w:firstLine="72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Секция «Основы медицинских знаний»</w:t>
      </w:r>
    </w:p>
    <w:p w:rsidR="007A37C9" w:rsidRPr="00C07941" w:rsidRDefault="007A37C9" w:rsidP="007A37C9">
      <w:pPr>
        <w:shd w:val="clear" w:color="auto" w:fill="FFFFFF"/>
        <w:spacing w:before="163" w:after="200"/>
        <w:ind w:firstLine="720"/>
        <w:rPr>
          <w:b/>
          <w:bCs/>
          <w:iCs/>
          <w:color w:val="000000"/>
          <w:sz w:val="28"/>
          <w:szCs w:val="28"/>
        </w:rPr>
      </w:pPr>
      <w:r w:rsidRPr="00C07941">
        <w:rPr>
          <w:b/>
          <w:bCs/>
          <w:iCs/>
          <w:color w:val="000000"/>
          <w:sz w:val="28"/>
          <w:szCs w:val="28"/>
        </w:rPr>
        <w:t>Зада</w:t>
      </w:r>
      <w:r>
        <w:rPr>
          <w:b/>
          <w:bCs/>
          <w:iCs/>
          <w:color w:val="000000"/>
          <w:sz w:val="28"/>
          <w:szCs w:val="28"/>
        </w:rPr>
        <w:t>ние</w:t>
      </w:r>
      <w:r w:rsidRPr="00C07941">
        <w:rPr>
          <w:b/>
          <w:bCs/>
          <w:iCs/>
          <w:color w:val="000000"/>
          <w:sz w:val="28"/>
          <w:szCs w:val="28"/>
        </w:rPr>
        <w:t xml:space="preserve"> 3</w:t>
      </w:r>
      <w:r w:rsidR="005B36CC">
        <w:rPr>
          <w:b/>
          <w:bCs/>
          <w:iCs/>
          <w:color w:val="000000"/>
          <w:sz w:val="28"/>
          <w:szCs w:val="28"/>
        </w:rPr>
        <w:t>. Первая медицинская помощь при утоплении</w:t>
      </w:r>
    </w:p>
    <w:p w:rsidR="007A37C9" w:rsidRDefault="005B36CC" w:rsidP="007A37C9">
      <w:pPr>
        <w:shd w:val="clear" w:color="auto" w:fill="FFFFFF"/>
        <w:spacing w:before="163" w:after="200"/>
        <w:ind w:firstLine="72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Условия задания: </w:t>
      </w:r>
      <w:r w:rsidR="007A37C9">
        <w:rPr>
          <w:bCs/>
          <w:iCs/>
          <w:color w:val="000000"/>
          <w:sz w:val="28"/>
          <w:szCs w:val="28"/>
        </w:rPr>
        <w:t xml:space="preserve">Из воды извлекли семилетнего мальчика. Время нахождения под водой - не более </w:t>
      </w:r>
      <w:r w:rsidR="007A37C9">
        <w:rPr>
          <w:color w:val="000000"/>
          <w:sz w:val="28"/>
          <w:szCs w:val="28"/>
        </w:rPr>
        <w:t xml:space="preserve">5-7 </w:t>
      </w:r>
      <w:r w:rsidR="007A37C9">
        <w:rPr>
          <w:bCs/>
          <w:iCs/>
          <w:color w:val="000000"/>
          <w:sz w:val="28"/>
          <w:szCs w:val="28"/>
        </w:rPr>
        <w:t>минут. Бросается в глаза выраженный синий цвет лица, обильные пенистые выделения из дыхательных путей, набухшие сосуды шеи и отсутствие признаков дыхания.</w:t>
      </w:r>
    </w:p>
    <w:p w:rsidR="007A37C9" w:rsidRDefault="007A37C9" w:rsidP="007A37C9">
      <w:pPr>
        <w:overflowPunct w:val="0"/>
        <w:spacing w:line="360" w:lineRule="auto"/>
        <w:ind w:left="357"/>
        <w:textAlignment w:val="baseline"/>
        <w:rPr>
          <w:sz w:val="28"/>
          <w:szCs w:val="24"/>
        </w:rPr>
      </w:pPr>
    </w:p>
    <w:p w:rsidR="007A37C9" w:rsidRPr="0007513C" w:rsidRDefault="007A37C9" w:rsidP="007A37C9">
      <w:pPr>
        <w:pStyle w:val="a3"/>
        <w:shd w:val="clear" w:color="auto" w:fill="FFFFFF"/>
        <w:spacing w:line="24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7513C">
        <w:rPr>
          <w:rFonts w:ascii="Times New Roman" w:hAnsi="Times New Roman"/>
          <w:b/>
          <w:color w:val="000000"/>
          <w:sz w:val="28"/>
          <w:szCs w:val="28"/>
        </w:rPr>
        <w:t>Задание 4</w:t>
      </w:r>
      <w:r w:rsidR="00CA1378">
        <w:rPr>
          <w:rFonts w:ascii="Times New Roman" w:hAnsi="Times New Roman"/>
          <w:b/>
          <w:color w:val="000000"/>
          <w:sz w:val="28"/>
          <w:szCs w:val="28"/>
        </w:rPr>
        <w:t>. Первая медицинская помощь при солнечном ударе</w:t>
      </w:r>
    </w:p>
    <w:p w:rsidR="007A37C9" w:rsidRDefault="007A37C9" w:rsidP="007A37C9">
      <w:pPr>
        <w:overflowPunct w:val="0"/>
        <w:spacing w:line="360" w:lineRule="auto"/>
        <w:ind w:firstLine="720"/>
        <w:jc w:val="both"/>
        <w:textAlignment w:val="baseline"/>
        <w:rPr>
          <w:sz w:val="28"/>
          <w:szCs w:val="24"/>
        </w:rPr>
      </w:pPr>
      <w:r>
        <w:rPr>
          <w:sz w:val="28"/>
          <w:szCs w:val="24"/>
        </w:rPr>
        <w:t>В жаркий солнечный день на пляже девушка потеряла сознание. Очнувшись, жалуется на головокружение и головные боли. Ваши действия?</w:t>
      </w:r>
    </w:p>
    <w:p w:rsidR="007A37C9" w:rsidRDefault="007A37C9" w:rsidP="007A37C9">
      <w:pPr>
        <w:ind w:firstLine="720"/>
        <w:jc w:val="both"/>
        <w:rPr>
          <w:bCs/>
          <w:color w:val="000000"/>
          <w:sz w:val="28"/>
          <w:szCs w:val="28"/>
        </w:rPr>
      </w:pPr>
    </w:p>
    <w:p w:rsidR="007A37C9" w:rsidRPr="00320329" w:rsidRDefault="007A37C9" w:rsidP="007A37C9">
      <w:pPr>
        <w:ind w:firstLine="720"/>
        <w:jc w:val="both"/>
        <w:rPr>
          <w:b/>
          <w:sz w:val="28"/>
          <w:szCs w:val="28"/>
        </w:rPr>
      </w:pPr>
      <w:r w:rsidRPr="00320329">
        <w:rPr>
          <w:b/>
          <w:bCs/>
          <w:color w:val="000000"/>
          <w:sz w:val="28"/>
          <w:szCs w:val="28"/>
        </w:rPr>
        <w:t>Задание 5.</w:t>
      </w:r>
      <w:r w:rsidR="00320329" w:rsidRPr="00320329">
        <w:rPr>
          <w:b/>
          <w:bCs/>
          <w:color w:val="000000"/>
          <w:sz w:val="28"/>
          <w:szCs w:val="28"/>
        </w:rPr>
        <w:t xml:space="preserve"> </w:t>
      </w:r>
      <w:r w:rsidRPr="00320329">
        <w:rPr>
          <w:b/>
          <w:bCs/>
          <w:color w:val="000000"/>
          <w:sz w:val="28"/>
          <w:szCs w:val="28"/>
        </w:rPr>
        <w:t xml:space="preserve"> </w:t>
      </w:r>
      <w:r w:rsidRPr="00320329">
        <w:rPr>
          <w:b/>
          <w:sz w:val="28"/>
          <w:szCs w:val="28"/>
        </w:rPr>
        <w:t>Переправа по навесной переправе</w:t>
      </w:r>
    </w:p>
    <w:p w:rsidR="007A37C9" w:rsidRDefault="007A37C9" w:rsidP="007A37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Условие выполнения задания: участник переправляется по сдвоенным перилам на карабине, </w:t>
      </w:r>
      <w:proofErr w:type="gramStart"/>
      <w:r>
        <w:rPr>
          <w:sz w:val="28"/>
          <w:szCs w:val="28"/>
        </w:rPr>
        <w:t>подключенному</w:t>
      </w:r>
      <w:proofErr w:type="gramEnd"/>
      <w:r>
        <w:rPr>
          <w:sz w:val="28"/>
          <w:szCs w:val="28"/>
        </w:rPr>
        <w:t xml:space="preserve"> в точку крепления к страховочной системе участника.  </w:t>
      </w:r>
    </w:p>
    <w:p w:rsidR="007A37C9" w:rsidRDefault="007A37C9" w:rsidP="007A37C9">
      <w:pPr>
        <w:ind w:firstLine="720"/>
        <w:jc w:val="both"/>
        <w:rPr>
          <w:sz w:val="28"/>
          <w:szCs w:val="28"/>
        </w:rPr>
      </w:pPr>
      <w:r w:rsidRPr="00720A0F">
        <w:rPr>
          <w:sz w:val="28"/>
          <w:szCs w:val="28"/>
        </w:rPr>
        <w:t>Оборудование этапа:</w:t>
      </w:r>
      <w:r w:rsidRPr="00053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перила из сдвоенной основной веревки, </w:t>
      </w:r>
      <w:r w:rsidRPr="00053E14">
        <w:rPr>
          <w:sz w:val="28"/>
          <w:szCs w:val="28"/>
        </w:rPr>
        <w:t xml:space="preserve"> высота крепления </w:t>
      </w:r>
      <w:r>
        <w:rPr>
          <w:sz w:val="28"/>
          <w:szCs w:val="28"/>
        </w:rPr>
        <w:t>перил</w:t>
      </w:r>
      <w:r w:rsidRPr="00053E14">
        <w:rPr>
          <w:sz w:val="28"/>
          <w:szCs w:val="28"/>
        </w:rPr>
        <w:t xml:space="preserve">  от </w:t>
      </w:r>
      <w:r>
        <w:rPr>
          <w:sz w:val="28"/>
          <w:szCs w:val="28"/>
        </w:rPr>
        <w:t>поверхности земли</w:t>
      </w:r>
      <w:r w:rsidRPr="00053E14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,8 м"/>
        </w:smartTagPr>
        <w:r>
          <w:rPr>
            <w:sz w:val="28"/>
            <w:szCs w:val="28"/>
          </w:rPr>
          <w:t xml:space="preserve">1,8 </w:t>
        </w:r>
        <w:r w:rsidRPr="00053E14">
          <w:rPr>
            <w:sz w:val="28"/>
            <w:szCs w:val="28"/>
          </w:rPr>
          <w:t>м</w:t>
        </w:r>
      </w:smartTag>
      <w:r w:rsidRPr="00053E14">
        <w:rPr>
          <w:sz w:val="28"/>
          <w:szCs w:val="28"/>
        </w:rPr>
        <w:t>.</w:t>
      </w:r>
      <w:r>
        <w:rPr>
          <w:sz w:val="28"/>
          <w:szCs w:val="28"/>
        </w:rPr>
        <w:t xml:space="preserve"> Д</w:t>
      </w:r>
      <w:r w:rsidRPr="00053E14">
        <w:rPr>
          <w:sz w:val="28"/>
          <w:szCs w:val="28"/>
        </w:rPr>
        <w:t xml:space="preserve">лина этапа – </w:t>
      </w:r>
      <w:r>
        <w:rPr>
          <w:sz w:val="28"/>
          <w:szCs w:val="28"/>
        </w:rPr>
        <w:t>12-</w:t>
      </w:r>
      <w:smartTag w:uri="urn:schemas-microsoft-com:office:smarttags" w:element="metricconverter">
        <w:smartTagPr>
          <w:attr w:name="ProductID" w:val="15 м"/>
        </w:smartTagPr>
        <w:r>
          <w:rPr>
            <w:sz w:val="28"/>
            <w:szCs w:val="28"/>
          </w:rPr>
          <w:t xml:space="preserve">15 </w:t>
        </w:r>
        <w:r w:rsidRPr="00053E14">
          <w:rPr>
            <w:sz w:val="28"/>
            <w:szCs w:val="28"/>
          </w:rPr>
          <w:t>м</w:t>
        </w:r>
      </w:smartTag>
      <w:r>
        <w:rPr>
          <w:sz w:val="28"/>
          <w:szCs w:val="28"/>
        </w:rPr>
        <w:t>.</w:t>
      </w:r>
      <w:r w:rsidRPr="00053E14">
        <w:rPr>
          <w:sz w:val="28"/>
          <w:szCs w:val="28"/>
        </w:rPr>
        <w:t xml:space="preserve"> К</w:t>
      </w:r>
      <w:r>
        <w:rPr>
          <w:sz w:val="28"/>
          <w:szCs w:val="28"/>
        </w:rPr>
        <w:t>онтрольная линия</w:t>
      </w:r>
      <w:r w:rsidRPr="00053E14">
        <w:rPr>
          <w:sz w:val="28"/>
          <w:szCs w:val="28"/>
        </w:rPr>
        <w:t xml:space="preserve"> в начале и </w:t>
      </w:r>
      <w:r>
        <w:rPr>
          <w:sz w:val="28"/>
          <w:szCs w:val="28"/>
        </w:rPr>
        <w:t xml:space="preserve">в </w:t>
      </w:r>
      <w:r w:rsidRPr="00053E14">
        <w:rPr>
          <w:sz w:val="28"/>
          <w:szCs w:val="28"/>
        </w:rPr>
        <w:t>конце опасной зоны</w:t>
      </w:r>
      <w:r>
        <w:rPr>
          <w:sz w:val="28"/>
          <w:szCs w:val="28"/>
        </w:rPr>
        <w:t>.</w:t>
      </w:r>
      <w:r w:rsidRPr="00053E14">
        <w:rPr>
          <w:sz w:val="28"/>
          <w:szCs w:val="28"/>
        </w:rPr>
        <w:t xml:space="preserve"> </w:t>
      </w:r>
    </w:p>
    <w:p w:rsidR="007A37C9" w:rsidRPr="00053E14" w:rsidRDefault="007A37C9" w:rsidP="007A37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Снаряжение участника:  сблокированная страховочная система, каска, карабин с муфтой, блокирующей самопроизвольное открытие защелки карабина.</w:t>
      </w:r>
    </w:p>
    <w:p w:rsidR="007A37C9" w:rsidRDefault="007A37C9" w:rsidP="007A37C9">
      <w:pPr>
        <w:jc w:val="both"/>
        <w:rPr>
          <w:sz w:val="28"/>
          <w:szCs w:val="28"/>
        </w:rPr>
      </w:pPr>
    </w:p>
    <w:p w:rsidR="00320329" w:rsidRPr="005A53F5" w:rsidRDefault="00320329" w:rsidP="00320329">
      <w:pPr>
        <w:ind w:firstLine="720"/>
        <w:jc w:val="both"/>
        <w:rPr>
          <w:b/>
          <w:sz w:val="28"/>
          <w:szCs w:val="28"/>
        </w:rPr>
      </w:pPr>
      <w:r w:rsidRPr="005A53F5">
        <w:rPr>
          <w:b/>
          <w:bCs/>
          <w:color w:val="000000"/>
          <w:sz w:val="28"/>
          <w:szCs w:val="28"/>
        </w:rPr>
        <w:t xml:space="preserve">Задание 6. </w:t>
      </w:r>
      <w:r w:rsidRPr="005A53F5">
        <w:rPr>
          <w:b/>
          <w:sz w:val="28"/>
          <w:szCs w:val="28"/>
        </w:rPr>
        <w:t>Действия в условиях чрезвычайной ситуации в районе аварии с утечкой аварийно химических опасных веществ</w:t>
      </w:r>
    </w:p>
    <w:p w:rsidR="007A37C9" w:rsidRDefault="007A37C9" w:rsidP="007A37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выполнения задания: </w:t>
      </w:r>
    </w:p>
    <w:p w:rsidR="007A37C9" w:rsidRPr="00FC08AE" w:rsidRDefault="007A37C9" w:rsidP="007A37C9">
      <w:pPr>
        <w:ind w:firstLine="720"/>
        <w:jc w:val="both"/>
        <w:rPr>
          <w:sz w:val="28"/>
          <w:szCs w:val="28"/>
        </w:rPr>
      </w:pPr>
      <w:r w:rsidRPr="00FC08AE">
        <w:rPr>
          <w:sz w:val="28"/>
          <w:szCs w:val="28"/>
        </w:rPr>
        <w:t>На старте участник получает вводную установку судьи</w:t>
      </w:r>
      <w:r>
        <w:rPr>
          <w:sz w:val="28"/>
          <w:szCs w:val="28"/>
        </w:rPr>
        <w:t>: «У</w:t>
      </w:r>
      <w:r w:rsidRPr="00FC08AE">
        <w:rPr>
          <w:sz w:val="28"/>
          <w:szCs w:val="28"/>
        </w:rPr>
        <w:t>частник попал в район аварии – утечка аммиака» и  последователь</w:t>
      </w:r>
      <w:r>
        <w:rPr>
          <w:sz w:val="28"/>
          <w:szCs w:val="28"/>
        </w:rPr>
        <w:t>но выполняет следующие действия:</w:t>
      </w:r>
    </w:p>
    <w:p w:rsidR="007A37C9" w:rsidRPr="00FC08AE" w:rsidRDefault="007A37C9" w:rsidP="007A37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FC08AE">
        <w:rPr>
          <w:sz w:val="28"/>
          <w:szCs w:val="28"/>
        </w:rPr>
        <w:t>о команде члена жюри «</w:t>
      </w:r>
      <w:r>
        <w:rPr>
          <w:sz w:val="28"/>
          <w:szCs w:val="28"/>
        </w:rPr>
        <w:t xml:space="preserve">Газы! </w:t>
      </w:r>
      <w:r w:rsidRPr="00FC08AE">
        <w:rPr>
          <w:sz w:val="28"/>
          <w:szCs w:val="28"/>
        </w:rPr>
        <w:t>Надеть средства индивидуальной защиты» участник надевает гражданский фильтру</w:t>
      </w:r>
      <w:r>
        <w:rPr>
          <w:sz w:val="28"/>
          <w:szCs w:val="28"/>
        </w:rPr>
        <w:t>ющий противогаз (ГП-5 или ГП-7)</w:t>
      </w:r>
      <w:r w:rsidRPr="00FC08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средства защиты кожи (ОЗК). Контрольное время 6 мин. </w:t>
      </w:r>
    </w:p>
    <w:p w:rsidR="007A37C9" w:rsidRDefault="007A37C9" w:rsidP="007A37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FC08AE">
        <w:rPr>
          <w:sz w:val="28"/>
          <w:szCs w:val="28"/>
        </w:rPr>
        <w:t>о команде члена жюри «Преодолеть зону химического заражения» участник определяет направление движения относительно распространения облака заражения и преодолевает зону заражения (20-</w:t>
      </w:r>
      <w:smartTag w:uri="urn:schemas-microsoft-com:office:smarttags" w:element="metricconverter">
        <w:smartTagPr>
          <w:attr w:name="ProductID" w:val="25 м"/>
        </w:smartTagPr>
        <w:r w:rsidRPr="00FC08AE">
          <w:rPr>
            <w:sz w:val="28"/>
            <w:szCs w:val="28"/>
          </w:rPr>
          <w:t>25 м</w:t>
        </w:r>
      </w:smartTag>
      <w:r w:rsidRPr="00FC08AE">
        <w:rPr>
          <w:sz w:val="28"/>
          <w:szCs w:val="28"/>
        </w:rPr>
        <w:t xml:space="preserve">.). </w:t>
      </w:r>
    </w:p>
    <w:p w:rsidR="007A37C9" w:rsidRDefault="007A37C9" w:rsidP="007A37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C08AE">
        <w:rPr>
          <w:sz w:val="28"/>
          <w:szCs w:val="28"/>
        </w:rPr>
        <w:t>После преодоления зоны заражения участник в установленном порядке снимает средства индивидуальной защиты.</w:t>
      </w:r>
    </w:p>
    <w:p w:rsidR="007A37C9" w:rsidRDefault="007A37C9" w:rsidP="007A37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этапа: указатель направления ветра, карточка с вводной инструкцией судьи, ОЗК.</w:t>
      </w:r>
    </w:p>
    <w:p w:rsidR="007A37C9" w:rsidRDefault="007A37C9" w:rsidP="007A37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Снаряжение участника – гражданский </w:t>
      </w:r>
      <w:r w:rsidRPr="00FC08AE">
        <w:rPr>
          <w:sz w:val="28"/>
          <w:szCs w:val="28"/>
        </w:rPr>
        <w:t>фильтру</w:t>
      </w:r>
      <w:r>
        <w:rPr>
          <w:sz w:val="28"/>
          <w:szCs w:val="28"/>
        </w:rPr>
        <w:t xml:space="preserve">ющий противогаз (ГП-5 </w:t>
      </w:r>
      <w:r>
        <w:rPr>
          <w:sz w:val="28"/>
          <w:szCs w:val="28"/>
        </w:rPr>
        <w:lastRenderedPageBreak/>
        <w:t>или ГП-7).</w:t>
      </w:r>
    </w:p>
    <w:p w:rsidR="007A37C9" w:rsidRDefault="007A37C9" w:rsidP="007A37C9">
      <w:pPr>
        <w:ind w:firstLine="720"/>
        <w:jc w:val="both"/>
        <w:rPr>
          <w:sz w:val="28"/>
          <w:szCs w:val="28"/>
        </w:rPr>
      </w:pPr>
    </w:p>
    <w:p w:rsidR="00E76306" w:rsidRDefault="00E76306" w:rsidP="000F4FDD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3E4BF1" w:rsidRDefault="003E4BF1" w:rsidP="003E4BF1">
      <w:pPr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Основы военной службы</w:t>
      </w:r>
    </w:p>
    <w:p w:rsidR="000F4FDD" w:rsidRPr="00376622" w:rsidRDefault="000F4FDD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376622">
        <w:rPr>
          <w:b/>
          <w:bCs/>
          <w:color w:val="000000"/>
          <w:sz w:val="28"/>
          <w:szCs w:val="28"/>
        </w:rPr>
        <w:t xml:space="preserve">Задание 7. </w:t>
      </w:r>
      <w:r w:rsidRPr="00376622">
        <w:rPr>
          <w:b/>
          <w:bCs/>
          <w:color w:val="000000"/>
          <w:spacing w:val="-4"/>
          <w:sz w:val="28"/>
          <w:szCs w:val="28"/>
        </w:rPr>
        <w:t>Неполная разборка модели массогабаритной автомата (АКМ,</w:t>
      </w:r>
      <w:r w:rsidRPr="00376622">
        <w:rPr>
          <w:b/>
          <w:bCs/>
          <w:color w:val="000000"/>
          <w:sz w:val="28"/>
          <w:szCs w:val="28"/>
        </w:rPr>
        <w:t xml:space="preserve"> АК-74)</w:t>
      </w:r>
    </w:p>
    <w:p w:rsidR="000F4FDD" w:rsidRPr="00E76306" w:rsidRDefault="000F4FDD" w:rsidP="00E76306">
      <w:pPr>
        <w:ind w:firstLine="720"/>
        <w:jc w:val="both"/>
        <w:rPr>
          <w:bCs/>
          <w:color w:val="000000"/>
          <w:sz w:val="28"/>
          <w:szCs w:val="28"/>
        </w:rPr>
      </w:pPr>
      <w:r w:rsidRPr="00E76306">
        <w:rPr>
          <w:spacing w:val="-2"/>
          <w:sz w:val="28"/>
          <w:szCs w:val="28"/>
        </w:rPr>
        <w:t xml:space="preserve">Оборудование: стол для </w:t>
      </w:r>
      <w:r w:rsidRPr="00E76306">
        <w:rPr>
          <w:bCs/>
          <w:color w:val="000000"/>
          <w:spacing w:val="-4"/>
          <w:sz w:val="28"/>
          <w:szCs w:val="28"/>
        </w:rPr>
        <w:t>разборки модели массогабаритной автомата (АКМ,</w:t>
      </w:r>
      <w:r w:rsidRPr="00E76306">
        <w:rPr>
          <w:bCs/>
          <w:color w:val="000000"/>
          <w:sz w:val="28"/>
          <w:szCs w:val="28"/>
        </w:rPr>
        <w:t xml:space="preserve"> АК-74), </w:t>
      </w:r>
      <w:r w:rsidRPr="00E76306">
        <w:rPr>
          <w:bCs/>
          <w:color w:val="000000"/>
          <w:spacing w:val="-4"/>
          <w:sz w:val="28"/>
          <w:szCs w:val="28"/>
        </w:rPr>
        <w:t>модель массогабаритная автомата (АКМ,</w:t>
      </w:r>
      <w:r w:rsidRPr="00E76306">
        <w:rPr>
          <w:bCs/>
          <w:color w:val="000000"/>
          <w:sz w:val="28"/>
          <w:szCs w:val="28"/>
        </w:rPr>
        <w:t xml:space="preserve"> АК-74)</w:t>
      </w:r>
    </w:p>
    <w:p w:rsidR="000F4FDD" w:rsidRDefault="000F4FDD" w:rsidP="00E76306">
      <w:pPr>
        <w:tabs>
          <w:tab w:val="left" w:pos="720"/>
        </w:tabs>
        <w:ind w:firstLine="720"/>
        <w:jc w:val="both"/>
        <w:rPr>
          <w:bCs/>
          <w:color w:val="000000"/>
          <w:sz w:val="28"/>
          <w:szCs w:val="28"/>
        </w:rPr>
      </w:pPr>
      <w:r w:rsidRPr="00376622">
        <w:rPr>
          <w:bCs/>
          <w:color w:val="000000"/>
          <w:sz w:val="28"/>
          <w:szCs w:val="28"/>
        </w:rPr>
        <w:t>Условия задания</w:t>
      </w:r>
      <w:r>
        <w:rPr>
          <w:bCs/>
          <w:color w:val="000000"/>
          <w:sz w:val="28"/>
          <w:szCs w:val="28"/>
        </w:rPr>
        <w:t>:</w:t>
      </w:r>
      <w:r w:rsidRPr="0037662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Участник стоит перед столом. </w:t>
      </w:r>
      <w:r>
        <w:rPr>
          <w:bCs/>
          <w:color w:val="000000"/>
          <w:spacing w:val="-4"/>
          <w:sz w:val="28"/>
          <w:szCs w:val="28"/>
        </w:rPr>
        <w:t>М</w:t>
      </w:r>
      <w:r w:rsidRPr="0044716A">
        <w:rPr>
          <w:bCs/>
          <w:color w:val="000000"/>
          <w:spacing w:val="-4"/>
          <w:sz w:val="28"/>
          <w:szCs w:val="28"/>
        </w:rPr>
        <w:t>одель массогабаритная автомата (АКМ,</w:t>
      </w:r>
      <w:r w:rsidRPr="0044716A">
        <w:rPr>
          <w:bCs/>
          <w:color w:val="000000"/>
          <w:sz w:val="28"/>
          <w:szCs w:val="28"/>
        </w:rPr>
        <w:t xml:space="preserve"> АК-74)</w:t>
      </w:r>
      <w:r>
        <w:rPr>
          <w:bCs/>
          <w:color w:val="000000"/>
          <w:sz w:val="28"/>
          <w:szCs w:val="28"/>
        </w:rPr>
        <w:t xml:space="preserve"> на столе.</w:t>
      </w:r>
    </w:p>
    <w:p w:rsidR="000F4FDD" w:rsidRPr="0044716A" w:rsidRDefault="000F4FDD" w:rsidP="00E76306">
      <w:pPr>
        <w:tabs>
          <w:tab w:val="left" w:pos="72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команде члена жюри участник производит неполную разборку автомата</w:t>
      </w:r>
    </w:p>
    <w:p w:rsidR="007A37C9" w:rsidRDefault="007A37C9" w:rsidP="00E76306">
      <w:pPr>
        <w:ind w:firstLine="720"/>
        <w:jc w:val="both"/>
        <w:rPr>
          <w:sz w:val="28"/>
          <w:szCs w:val="28"/>
        </w:rPr>
      </w:pPr>
    </w:p>
    <w:p w:rsidR="000F4FDD" w:rsidRPr="00BB0A3D" w:rsidRDefault="000F4FDD" w:rsidP="00E76306">
      <w:pPr>
        <w:ind w:firstLine="720"/>
        <w:jc w:val="both"/>
        <w:rPr>
          <w:i/>
          <w:sz w:val="28"/>
          <w:szCs w:val="28"/>
        </w:rPr>
      </w:pPr>
    </w:p>
    <w:p w:rsidR="007A37C9" w:rsidRPr="00A07A79" w:rsidRDefault="007A37C9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A07A79">
        <w:rPr>
          <w:b/>
          <w:bCs/>
          <w:color w:val="000000"/>
          <w:sz w:val="28"/>
          <w:szCs w:val="28"/>
        </w:rPr>
        <w:t>Задание 8</w:t>
      </w:r>
      <w:r w:rsidR="00A07A79" w:rsidRPr="00A07A79">
        <w:rPr>
          <w:b/>
          <w:bCs/>
          <w:color w:val="000000"/>
          <w:sz w:val="28"/>
          <w:szCs w:val="28"/>
        </w:rPr>
        <w:t xml:space="preserve">. </w:t>
      </w:r>
      <w:r w:rsidRPr="00A07A79">
        <w:rPr>
          <w:b/>
          <w:bCs/>
          <w:color w:val="000000"/>
          <w:sz w:val="28"/>
          <w:szCs w:val="28"/>
        </w:rPr>
        <w:t xml:space="preserve">Сборка модели </w:t>
      </w:r>
      <w:r w:rsidRPr="00A07A79">
        <w:rPr>
          <w:b/>
          <w:bCs/>
          <w:color w:val="000000"/>
          <w:spacing w:val="-4"/>
          <w:sz w:val="28"/>
          <w:szCs w:val="28"/>
        </w:rPr>
        <w:t>массогабаритной автомата (АКМ,</w:t>
      </w:r>
      <w:r w:rsidRPr="00A07A79">
        <w:rPr>
          <w:b/>
          <w:bCs/>
          <w:color w:val="000000"/>
          <w:sz w:val="28"/>
          <w:szCs w:val="28"/>
        </w:rPr>
        <w:t xml:space="preserve"> АК-74) автомата после неполной разборки.</w:t>
      </w:r>
    </w:p>
    <w:p w:rsidR="007A37C9" w:rsidRPr="00E76306" w:rsidRDefault="007A37C9" w:rsidP="00E76306">
      <w:pPr>
        <w:ind w:firstLine="720"/>
        <w:jc w:val="both"/>
        <w:rPr>
          <w:bCs/>
          <w:color w:val="000000"/>
          <w:sz w:val="28"/>
          <w:szCs w:val="28"/>
        </w:rPr>
      </w:pPr>
      <w:r w:rsidRPr="00E76306">
        <w:rPr>
          <w:spacing w:val="-2"/>
          <w:sz w:val="28"/>
          <w:szCs w:val="28"/>
        </w:rPr>
        <w:t xml:space="preserve">Оборудование: стол для </w:t>
      </w:r>
      <w:r w:rsidRPr="00E76306">
        <w:rPr>
          <w:bCs/>
          <w:color w:val="000000"/>
          <w:spacing w:val="-4"/>
          <w:sz w:val="28"/>
          <w:szCs w:val="28"/>
        </w:rPr>
        <w:t>сборки модели массогабаритной автомата (АКМ,</w:t>
      </w:r>
      <w:r w:rsidRPr="00E76306">
        <w:rPr>
          <w:bCs/>
          <w:color w:val="000000"/>
          <w:sz w:val="28"/>
          <w:szCs w:val="28"/>
        </w:rPr>
        <w:t xml:space="preserve"> АК-74), </w:t>
      </w:r>
      <w:r w:rsidRPr="00E76306">
        <w:rPr>
          <w:bCs/>
          <w:color w:val="000000"/>
          <w:spacing w:val="-4"/>
          <w:sz w:val="28"/>
          <w:szCs w:val="28"/>
        </w:rPr>
        <w:t>модель массогабаритная автомата (АКМ,</w:t>
      </w:r>
      <w:r w:rsidRPr="00E76306">
        <w:rPr>
          <w:bCs/>
          <w:color w:val="000000"/>
          <w:sz w:val="28"/>
          <w:szCs w:val="28"/>
        </w:rPr>
        <w:t xml:space="preserve"> АК-74)</w:t>
      </w:r>
    </w:p>
    <w:p w:rsidR="000F4FDD" w:rsidRDefault="000F4FDD" w:rsidP="00E76306">
      <w:pPr>
        <w:tabs>
          <w:tab w:val="left" w:pos="720"/>
        </w:tabs>
        <w:ind w:firstLine="720"/>
        <w:jc w:val="both"/>
        <w:rPr>
          <w:bCs/>
          <w:color w:val="000000"/>
          <w:sz w:val="28"/>
          <w:szCs w:val="28"/>
        </w:rPr>
      </w:pPr>
      <w:r w:rsidRPr="00376622">
        <w:rPr>
          <w:bCs/>
          <w:color w:val="000000"/>
          <w:sz w:val="28"/>
          <w:szCs w:val="28"/>
        </w:rPr>
        <w:t>Условия задания</w:t>
      </w:r>
      <w:r>
        <w:rPr>
          <w:bCs/>
          <w:color w:val="000000"/>
          <w:sz w:val="28"/>
          <w:szCs w:val="28"/>
        </w:rPr>
        <w:t>:</w:t>
      </w:r>
      <w:r w:rsidRPr="0037662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Участник стоит перед столом. </w:t>
      </w:r>
      <w:r>
        <w:rPr>
          <w:bCs/>
          <w:color w:val="000000"/>
          <w:spacing w:val="-4"/>
          <w:sz w:val="28"/>
          <w:szCs w:val="28"/>
        </w:rPr>
        <w:t>М</w:t>
      </w:r>
      <w:r w:rsidRPr="0044716A">
        <w:rPr>
          <w:bCs/>
          <w:color w:val="000000"/>
          <w:spacing w:val="-4"/>
          <w:sz w:val="28"/>
          <w:szCs w:val="28"/>
        </w:rPr>
        <w:t>одель массогабаритная автомата (АКМ,</w:t>
      </w:r>
      <w:r w:rsidRPr="0044716A">
        <w:rPr>
          <w:bCs/>
          <w:color w:val="000000"/>
          <w:sz w:val="28"/>
          <w:szCs w:val="28"/>
        </w:rPr>
        <w:t xml:space="preserve"> АК-74)</w:t>
      </w:r>
      <w:r>
        <w:rPr>
          <w:bCs/>
          <w:color w:val="000000"/>
          <w:sz w:val="28"/>
          <w:szCs w:val="28"/>
        </w:rPr>
        <w:t xml:space="preserve"> на столе в разобранном виде.</w:t>
      </w:r>
    </w:p>
    <w:p w:rsidR="000F4FDD" w:rsidRPr="0044716A" w:rsidRDefault="000F4FDD" w:rsidP="00E76306">
      <w:pPr>
        <w:tabs>
          <w:tab w:val="left" w:pos="72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команде члена жюри участник производит сборку автомата</w:t>
      </w:r>
    </w:p>
    <w:p w:rsidR="003E4BF1" w:rsidRDefault="003E4BF1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3E4BF1" w:rsidRDefault="003E4BF1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3E4BF1" w:rsidRDefault="003E4BF1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0F4FDD" w:rsidRPr="00E65436" w:rsidRDefault="000F4FDD" w:rsidP="00E76306">
      <w:pPr>
        <w:ind w:firstLine="720"/>
        <w:jc w:val="both"/>
        <w:rPr>
          <w:b/>
          <w:bCs/>
          <w:iCs/>
          <w:sz w:val="28"/>
          <w:szCs w:val="28"/>
        </w:rPr>
      </w:pPr>
      <w:r w:rsidRPr="00E65436">
        <w:rPr>
          <w:b/>
          <w:bCs/>
          <w:color w:val="000000"/>
          <w:sz w:val="28"/>
          <w:szCs w:val="28"/>
        </w:rPr>
        <w:t xml:space="preserve">Задание 9. </w:t>
      </w:r>
      <w:r w:rsidRPr="00E65436">
        <w:rPr>
          <w:b/>
          <w:bCs/>
          <w:iCs/>
          <w:sz w:val="28"/>
          <w:szCs w:val="28"/>
        </w:rPr>
        <w:t>Снаряжение магазина АК-74 (АКМ) 30 учебными патронами.</w:t>
      </w:r>
    </w:p>
    <w:p w:rsidR="000F4FDD" w:rsidRDefault="000F4FDD" w:rsidP="00E76306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0F4FDD" w:rsidRPr="00AA3665" w:rsidRDefault="00E76306" w:rsidP="00E76306">
      <w:pPr>
        <w:shd w:val="clear" w:color="auto" w:fill="FFFFFF"/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>Условия задания</w:t>
      </w:r>
      <w:r w:rsidR="000F4FDD" w:rsidRPr="00AA3665">
        <w:rPr>
          <w:sz w:val="28"/>
          <w:szCs w:val="28"/>
        </w:rPr>
        <w:t xml:space="preserve">: </w:t>
      </w:r>
      <w:r w:rsidR="000F4FDD" w:rsidRPr="00AA3665">
        <w:rPr>
          <w:iCs/>
          <w:sz w:val="28"/>
          <w:szCs w:val="28"/>
        </w:rPr>
        <w:t xml:space="preserve">Учебные патроны россыпью на столе, на матерчатой подстилке. Магазин на столе. </w:t>
      </w:r>
      <w:proofErr w:type="gramStart"/>
      <w:r w:rsidR="000F4FDD" w:rsidRPr="00AA3665">
        <w:rPr>
          <w:iCs/>
          <w:sz w:val="28"/>
          <w:szCs w:val="28"/>
        </w:rPr>
        <w:t>Выполняющий</w:t>
      </w:r>
      <w:proofErr w:type="gramEnd"/>
      <w:r w:rsidR="000F4FDD" w:rsidRPr="00AA3665">
        <w:rPr>
          <w:iCs/>
          <w:sz w:val="28"/>
          <w:szCs w:val="28"/>
        </w:rPr>
        <w:t xml:space="preserve"> у стола, руки опущены.</w:t>
      </w:r>
    </w:p>
    <w:p w:rsidR="000F4FDD" w:rsidRPr="00AA3665" w:rsidRDefault="000F4FDD" w:rsidP="00E76306">
      <w:pPr>
        <w:shd w:val="clear" w:color="auto" w:fill="FFFFFF"/>
        <w:ind w:firstLine="720"/>
        <w:jc w:val="both"/>
        <w:rPr>
          <w:iCs/>
          <w:sz w:val="28"/>
          <w:szCs w:val="28"/>
        </w:rPr>
      </w:pPr>
      <w:r w:rsidRPr="00AA3665">
        <w:rPr>
          <w:iCs/>
          <w:sz w:val="28"/>
          <w:szCs w:val="28"/>
        </w:rPr>
        <w:t>По команде руководителя «К снаряжению магазина ПРИСТУПИТЬ!»</w:t>
      </w:r>
      <w:r>
        <w:rPr>
          <w:iCs/>
          <w:sz w:val="28"/>
          <w:szCs w:val="28"/>
        </w:rPr>
        <w:t xml:space="preserve"> </w:t>
      </w:r>
      <w:r w:rsidRPr="00AA3665">
        <w:rPr>
          <w:iCs/>
          <w:sz w:val="28"/>
          <w:szCs w:val="28"/>
        </w:rPr>
        <w:t>снаряжает магазин 30 патронами. Время отсчитывается от команды руководителя до доклада выполняющего «ГОТОВО»</w:t>
      </w:r>
    </w:p>
    <w:p w:rsidR="000F4FDD" w:rsidRPr="00606B8A" w:rsidRDefault="000F4FDD" w:rsidP="00E76306">
      <w:pPr>
        <w:shd w:val="clear" w:color="auto" w:fill="FFFFFF"/>
        <w:ind w:firstLine="357"/>
        <w:jc w:val="both"/>
        <w:rPr>
          <w:iCs/>
          <w:sz w:val="28"/>
          <w:szCs w:val="28"/>
        </w:rPr>
      </w:pPr>
      <w:r w:rsidRPr="00606B8A">
        <w:rPr>
          <w:sz w:val="28"/>
          <w:szCs w:val="28"/>
        </w:rPr>
        <w:t>Оборудование</w:t>
      </w:r>
      <w:r w:rsidRPr="00606B8A">
        <w:rPr>
          <w:iCs/>
          <w:sz w:val="28"/>
          <w:szCs w:val="28"/>
        </w:rPr>
        <w:t>: Стол для разборки (сборки) АКМ, матерчатая подстилка для патронов,</w:t>
      </w:r>
      <w:r w:rsidR="00606B8A" w:rsidRPr="00606B8A">
        <w:rPr>
          <w:iCs/>
          <w:sz w:val="28"/>
          <w:szCs w:val="28"/>
        </w:rPr>
        <w:t xml:space="preserve"> </w:t>
      </w:r>
      <w:r w:rsidRPr="00606B8A">
        <w:rPr>
          <w:iCs/>
          <w:sz w:val="28"/>
          <w:szCs w:val="28"/>
        </w:rPr>
        <w:t>магазин АК-74 (АКМ</w:t>
      </w:r>
      <w:r w:rsidR="002B1A00">
        <w:rPr>
          <w:iCs/>
          <w:sz w:val="28"/>
          <w:szCs w:val="28"/>
        </w:rPr>
        <w:t>) учебные патроны (30 штук)</w:t>
      </w:r>
      <w:r w:rsidRPr="00606B8A">
        <w:rPr>
          <w:iCs/>
          <w:sz w:val="28"/>
          <w:szCs w:val="28"/>
        </w:rPr>
        <w:t>, секундомер.</w:t>
      </w:r>
    </w:p>
    <w:p w:rsidR="007A37C9" w:rsidRPr="00606B8A" w:rsidRDefault="007A37C9" w:rsidP="00E76306">
      <w:pPr>
        <w:shd w:val="clear" w:color="auto" w:fill="FFFFFF"/>
        <w:ind w:firstLine="720"/>
        <w:jc w:val="both"/>
        <w:rPr>
          <w:iCs/>
          <w:sz w:val="28"/>
          <w:szCs w:val="28"/>
        </w:rPr>
      </w:pPr>
      <w:r w:rsidRPr="00606B8A">
        <w:rPr>
          <w:sz w:val="28"/>
          <w:szCs w:val="28"/>
        </w:rPr>
        <w:t>Контрольное время -</w:t>
      </w:r>
      <w:r w:rsidRPr="00606B8A">
        <w:rPr>
          <w:iCs/>
          <w:sz w:val="28"/>
          <w:szCs w:val="28"/>
        </w:rPr>
        <w:t xml:space="preserve"> 50секунд.</w:t>
      </w:r>
    </w:p>
    <w:p w:rsidR="007A37C9" w:rsidRDefault="007A37C9" w:rsidP="00E76306">
      <w:pPr>
        <w:shd w:val="clear" w:color="auto" w:fill="FFFFFF"/>
        <w:ind w:firstLine="720"/>
        <w:jc w:val="both"/>
        <w:rPr>
          <w:i/>
          <w:iCs/>
          <w:sz w:val="28"/>
          <w:szCs w:val="28"/>
        </w:rPr>
      </w:pPr>
      <w:r w:rsidRPr="00A03CE6">
        <w:rPr>
          <w:b/>
          <w:i/>
          <w:iCs/>
          <w:sz w:val="28"/>
          <w:szCs w:val="28"/>
        </w:rPr>
        <w:t>Оценка задания.</w:t>
      </w:r>
      <w:r w:rsidRPr="00A03CE6">
        <w:rPr>
          <w:i/>
          <w:iCs/>
          <w:sz w:val="28"/>
          <w:szCs w:val="28"/>
        </w:rPr>
        <w:t xml:space="preserve"> </w:t>
      </w:r>
    </w:p>
    <w:p w:rsidR="007A37C9" w:rsidRPr="00A03CE6" w:rsidRDefault="007A37C9" w:rsidP="00E76306">
      <w:pPr>
        <w:shd w:val="clear" w:color="auto" w:fill="FFFFFF"/>
        <w:ind w:firstLine="720"/>
        <w:jc w:val="both"/>
        <w:rPr>
          <w:iCs/>
          <w:sz w:val="28"/>
          <w:szCs w:val="28"/>
        </w:rPr>
      </w:pPr>
      <w:r w:rsidRPr="00A03CE6">
        <w:rPr>
          <w:iCs/>
          <w:sz w:val="28"/>
          <w:szCs w:val="28"/>
        </w:rPr>
        <w:t xml:space="preserve">Максимальная оценка за правильно выполненное задание – </w:t>
      </w:r>
      <w:r w:rsidRPr="00CD082A">
        <w:rPr>
          <w:iCs/>
          <w:sz w:val="28"/>
          <w:szCs w:val="28"/>
        </w:rPr>
        <w:t>20 баллов,</w:t>
      </w:r>
      <w:r w:rsidRPr="00A03CE6">
        <w:rPr>
          <w:b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при этом, </w:t>
      </w:r>
      <w:r w:rsidRPr="00A03CE6">
        <w:rPr>
          <w:iCs/>
          <w:sz w:val="28"/>
          <w:szCs w:val="28"/>
        </w:rPr>
        <w:t xml:space="preserve"> за превышение контрольного времени снимается – 5 баллов.</w:t>
      </w:r>
    </w:p>
    <w:p w:rsidR="007A37C9" w:rsidRPr="00A03CE6" w:rsidRDefault="007A37C9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3E4BF1" w:rsidRDefault="003E4BF1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3E4BF1" w:rsidRDefault="003E4BF1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3E4BF1" w:rsidRDefault="003E4BF1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3E4BF1" w:rsidRDefault="003E4BF1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3E4BF1" w:rsidRDefault="003E4BF1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3E4BF1" w:rsidRDefault="003E4BF1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3E4BF1" w:rsidRDefault="003E4BF1" w:rsidP="00E76306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DF58E9" w:rsidRPr="0011508C" w:rsidRDefault="00DF58E9" w:rsidP="00E76306">
      <w:pPr>
        <w:ind w:firstLine="720"/>
        <w:jc w:val="both"/>
        <w:rPr>
          <w:b/>
          <w:spacing w:val="-4"/>
          <w:sz w:val="28"/>
          <w:szCs w:val="28"/>
        </w:rPr>
      </w:pPr>
      <w:r w:rsidRPr="0011508C">
        <w:rPr>
          <w:b/>
          <w:bCs/>
          <w:color w:val="000000"/>
          <w:sz w:val="28"/>
          <w:szCs w:val="28"/>
        </w:rPr>
        <w:t xml:space="preserve">Задание 10. </w:t>
      </w:r>
      <w:r w:rsidRPr="0011508C">
        <w:rPr>
          <w:b/>
          <w:spacing w:val="-4"/>
          <w:sz w:val="28"/>
          <w:szCs w:val="28"/>
        </w:rPr>
        <w:t>Стрельба по мишени из пневматического оружия из положения «лежа».</w:t>
      </w:r>
    </w:p>
    <w:p w:rsidR="00DF58E9" w:rsidRPr="00081D92" w:rsidRDefault="00DF58E9" w:rsidP="00E76306">
      <w:pPr>
        <w:ind w:firstLine="720"/>
        <w:jc w:val="both"/>
        <w:rPr>
          <w:spacing w:val="-2"/>
          <w:sz w:val="28"/>
          <w:szCs w:val="28"/>
        </w:rPr>
      </w:pPr>
      <w:r w:rsidRPr="00081D92">
        <w:rPr>
          <w:spacing w:val="-2"/>
          <w:sz w:val="28"/>
          <w:szCs w:val="28"/>
        </w:rPr>
        <w:t>Оборудование: пневматическое оружие (пневматическое ружье или пневматический пистолет), мишени.</w:t>
      </w:r>
    </w:p>
    <w:p w:rsidR="00DF58E9" w:rsidRPr="00081D92" w:rsidRDefault="00DF58E9" w:rsidP="00E76306">
      <w:pPr>
        <w:ind w:firstLine="720"/>
        <w:jc w:val="both"/>
        <w:rPr>
          <w:sz w:val="28"/>
          <w:szCs w:val="28"/>
        </w:rPr>
      </w:pPr>
      <w:r w:rsidRPr="00081D92">
        <w:rPr>
          <w:sz w:val="28"/>
          <w:szCs w:val="28"/>
        </w:rPr>
        <w:t>Условие: вид пневматического оружия, вид и номер мишени, а также контрольное время определяется решением оргкомитета муниципального этапа олимпиады.</w:t>
      </w:r>
    </w:p>
    <w:p w:rsidR="007A37C9" w:rsidRPr="00F5187C" w:rsidRDefault="007A37C9" w:rsidP="00E76306">
      <w:pPr>
        <w:ind w:firstLine="720"/>
        <w:jc w:val="both"/>
        <w:rPr>
          <w:sz w:val="28"/>
          <w:szCs w:val="28"/>
        </w:rPr>
      </w:pPr>
      <w:r w:rsidRPr="00F5187C">
        <w:rPr>
          <w:i/>
          <w:sz w:val="28"/>
          <w:szCs w:val="28"/>
        </w:rPr>
        <w:t xml:space="preserve"> </w:t>
      </w:r>
      <w:r w:rsidRPr="00F5187C">
        <w:rPr>
          <w:b/>
          <w:i/>
          <w:sz w:val="28"/>
          <w:szCs w:val="28"/>
        </w:rPr>
        <w:t xml:space="preserve"> </w:t>
      </w:r>
      <w:r w:rsidRPr="00F5187C">
        <w:rPr>
          <w:sz w:val="28"/>
          <w:szCs w:val="28"/>
        </w:rPr>
        <w:t xml:space="preserve">Перед подходом к линии огня с участником проводится инструктаж о правилах проведения стрельбы из пневматического оружия. Участник подходит на линию огня в </w:t>
      </w:r>
      <w:smartTag w:uri="urn:schemas-microsoft-com:office:smarttags" w:element="metricconverter">
        <w:smartTagPr>
          <w:attr w:name="ProductID" w:val="10 м"/>
        </w:smartTagPr>
        <w:r w:rsidRPr="00F5187C">
          <w:rPr>
            <w:sz w:val="28"/>
            <w:szCs w:val="28"/>
          </w:rPr>
          <w:t>10 м</w:t>
        </w:r>
      </w:smartTag>
      <w:r w:rsidRPr="00F5187C">
        <w:rPr>
          <w:sz w:val="28"/>
          <w:szCs w:val="28"/>
        </w:rPr>
        <w:t>. от мишени, где ему выдается 13 пуль. По команде члена жюри, участник сначала производит 3 (три) пробных выстрела, а затем 10 (десять) зачетных по мишени. По окончании стрельбы, участник докладывает об окончании стрельбы и после проверки пневматического оружия членом жюри, по его команде покидает линию огня.</w:t>
      </w:r>
    </w:p>
    <w:p w:rsidR="007A37C9" w:rsidRPr="00F5187C" w:rsidRDefault="007A37C9" w:rsidP="00E76306">
      <w:pPr>
        <w:ind w:firstLine="720"/>
        <w:jc w:val="both"/>
        <w:rPr>
          <w:b/>
          <w:i/>
          <w:sz w:val="28"/>
          <w:szCs w:val="28"/>
        </w:rPr>
      </w:pPr>
      <w:r w:rsidRPr="00F5187C">
        <w:rPr>
          <w:b/>
          <w:i/>
          <w:sz w:val="28"/>
          <w:szCs w:val="28"/>
        </w:rPr>
        <w:t>Оценка задания.</w:t>
      </w:r>
      <w:r w:rsidRPr="00F5187C">
        <w:rPr>
          <w:sz w:val="28"/>
          <w:szCs w:val="28"/>
        </w:rPr>
        <w:t xml:space="preserve"> Максимальная оценка за правильно выполненное задание – </w:t>
      </w:r>
      <w:r w:rsidRPr="00F5187C">
        <w:rPr>
          <w:b/>
          <w:i/>
          <w:sz w:val="28"/>
          <w:szCs w:val="28"/>
        </w:rPr>
        <w:t xml:space="preserve">20 баллов. </w:t>
      </w:r>
    </w:p>
    <w:p w:rsidR="007A37C9" w:rsidRPr="00F5187C" w:rsidRDefault="007A37C9" w:rsidP="00E76306">
      <w:pPr>
        <w:ind w:firstLine="720"/>
        <w:jc w:val="both"/>
        <w:rPr>
          <w:sz w:val="28"/>
          <w:szCs w:val="28"/>
        </w:rPr>
      </w:pPr>
      <w:r w:rsidRPr="00F5187C">
        <w:rPr>
          <w:sz w:val="28"/>
          <w:szCs w:val="28"/>
        </w:rPr>
        <w:t>Подсчет баллов осуществляется путем умножения количества выбитых очков на коэффициент 0,2</w:t>
      </w:r>
      <w:r>
        <w:rPr>
          <w:sz w:val="28"/>
          <w:szCs w:val="28"/>
        </w:rPr>
        <w:t xml:space="preserve"> (с округлением дробного результата</w:t>
      </w:r>
      <w:r w:rsidR="003E4BF1">
        <w:rPr>
          <w:sz w:val="28"/>
          <w:szCs w:val="28"/>
        </w:rPr>
        <w:t xml:space="preserve"> до целого числа</w:t>
      </w:r>
      <w:r>
        <w:rPr>
          <w:sz w:val="28"/>
          <w:szCs w:val="28"/>
        </w:rPr>
        <w:t xml:space="preserve"> от 0,5 балла в большую сторону, меньше 0,5 балла отбрасывается)</w:t>
      </w:r>
      <w:r w:rsidRPr="00F5187C">
        <w:rPr>
          <w:sz w:val="28"/>
          <w:szCs w:val="28"/>
        </w:rPr>
        <w:t>.</w:t>
      </w:r>
    </w:p>
    <w:p w:rsidR="007A37C9" w:rsidRPr="00F5187C" w:rsidRDefault="007A37C9" w:rsidP="003E4BF1">
      <w:pPr>
        <w:ind w:firstLine="720"/>
        <w:jc w:val="both"/>
        <w:rPr>
          <w:sz w:val="28"/>
          <w:szCs w:val="28"/>
        </w:rPr>
      </w:pPr>
      <w:r w:rsidRPr="00F5187C">
        <w:rPr>
          <w:sz w:val="28"/>
          <w:szCs w:val="28"/>
        </w:rPr>
        <w:t xml:space="preserve">Например, участник выбил </w:t>
      </w:r>
      <w:r>
        <w:rPr>
          <w:sz w:val="28"/>
          <w:szCs w:val="28"/>
        </w:rPr>
        <w:t>77</w:t>
      </w:r>
      <w:r w:rsidRPr="00F5187C">
        <w:rPr>
          <w:sz w:val="28"/>
          <w:szCs w:val="28"/>
        </w:rPr>
        <w:t xml:space="preserve"> очков. Это количество очков умножается на 0,2 (</w:t>
      </w:r>
      <w:r>
        <w:rPr>
          <w:sz w:val="28"/>
          <w:szCs w:val="28"/>
        </w:rPr>
        <w:t>77</w:t>
      </w:r>
      <w:r w:rsidRPr="00F5187C">
        <w:rPr>
          <w:sz w:val="28"/>
          <w:szCs w:val="28"/>
        </w:rPr>
        <w:t xml:space="preserve">х0,2= </w:t>
      </w:r>
      <w:r>
        <w:rPr>
          <w:sz w:val="28"/>
          <w:szCs w:val="28"/>
        </w:rPr>
        <w:t>15,4</w:t>
      </w:r>
      <w:r w:rsidRPr="00F5187C">
        <w:rPr>
          <w:sz w:val="28"/>
          <w:szCs w:val="28"/>
        </w:rPr>
        <w:t>) и получаем окончательный результат – 1</w:t>
      </w:r>
      <w:r>
        <w:rPr>
          <w:sz w:val="28"/>
          <w:szCs w:val="28"/>
        </w:rPr>
        <w:t>5</w:t>
      </w:r>
      <w:r w:rsidRPr="00F5187C">
        <w:rPr>
          <w:sz w:val="28"/>
          <w:szCs w:val="28"/>
        </w:rPr>
        <w:t xml:space="preserve"> баллов</w:t>
      </w:r>
      <w:r>
        <w:rPr>
          <w:sz w:val="28"/>
          <w:szCs w:val="28"/>
        </w:rPr>
        <w:t xml:space="preserve">. </w:t>
      </w:r>
    </w:p>
    <w:p w:rsidR="007A37C9" w:rsidRPr="006467C7" w:rsidRDefault="007A37C9" w:rsidP="00E76306">
      <w:pPr>
        <w:shd w:val="clear" w:color="auto" w:fill="FFFFFF"/>
        <w:tabs>
          <w:tab w:val="left" w:pos="1080"/>
          <w:tab w:val="num" w:pos="1200"/>
        </w:tabs>
        <w:ind w:firstLine="709"/>
        <w:jc w:val="both"/>
        <w:rPr>
          <w:color w:val="000000"/>
          <w:sz w:val="28"/>
          <w:szCs w:val="28"/>
        </w:rPr>
      </w:pPr>
      <w:r w:rsidRPr="006467C7">
        <w:rPr>
          <w:color w:val="000000"/>
          <w:sz w:val="28"/>
          <w:szCs w:val="28"/>
        </w:rPr>
        <w:t xml:space="preserve">Ошибки, снижающие оценку на 5 </w:t>
      </w:r>
      <w:r w:rsidRPr="006467C7">
        <w:rPr>
          <w:sz w:val="28"/>
          <w:szCs w:val="28"/>
        </w:rPr>
        <w:t>бал</w:t>
      </w:r>
      <w:r>
        <w:rPr>
          <w:sz w:val="28"/>
          <w:szCs w:val="28"/>
        </w:rPr>
        <w:t>лов</w:t>
      </w:r>
      <w:r w:rsidRPr="006467C7">
        <w:rPr>
          <w:sz w:val="28"/>
          <w:szCs w:val="28"/>
        </w:rPr>
        <w:t xml:space="preserve"> за каждую</w:t>
      </w:r>
      <w:r w:rsidRPr="006467C7">
        <w:rPr>
          <w:color w:val="000000"/>
          <w:sz w:val="28"/>
          <w:szCs w:val="28"/>
        </w:rPr>
        <w:t xml:space="preserve">: </w:t>
      </w:r>
    </w:p>
    <w:p w:rsidR="007A37C9" w:rsidRPr="006467C7" w:rsidRDefault="007A37C9" w:rsidP="00E76306">
      <w:pPr>
        <w:numPr>
          <w:ilvl w:val="0"/>
          <w:numId w:val="8"/>
        </w:numPr>
        <w:shd w:val="clear" w:color="auto" w:fill="FFFFFF"/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6467C7">
        <w:rPr>
          <w:sz w:val="28"/>
          <w:szCs w:val="28"/>
        </w:rPr>
        <w:t>оружие направлялось в тыл или на людей;</w:t>
      </w:r>
    </w:p>
    <w:p w:rsidR="007A37C9" w:rsidRPr="006467C7" w:rsidRDefault="007A37C9" w:rsidP="00E76306">
      <w:pPr>
        <w:numPr>
          <w:ilvl w:val="0"/>
          <w:numId w:val="8"/>
        </w:numPr>
        <w:shd w:val="clear" w:color="auto" w:fill="FFFFFF"/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6467C7">
        <w:rPr>
          <w:sz w:val="28"/>
          <w:szCs w:val="28"/>
        </w:rPr>
        <w:t>стрельба велась без команды или после команды «Стой, отставить стрельбу».</w:t>
      </w:r>
    </w:p>
    <w:p w:rsidR="001A51F9" w:rsidRDefault="001A51F9"/>
    <w:sectPr w:rsidR="001A5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</w:abstractNum>
  <w:abstractNum w:abstractNumId="3">
    <w:nsid w:val="03E467A9"/>
    <w:multiLevelType w:val="hybridMultilevel"/>
    <w:tmpl w:val="C1B60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7E7447"/>
    <w:multiLevelType w:val="hybridMultilevel"/>
    <w:tmpl w:val="1B46D18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F442311"/>
    <w:multiLevelType w:val="hybridMultilevel"/>
    <w:tmpl w:val="8ED86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5314894"/>
    <w:multiLevelType w:val="hybridMultilevel"/>
    <w:tmpl w:val="29063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6E2F95"/>
    <w:multiLevelType w:val="hybridMultilevel"/>
    <w:tmpl w:val="6262B7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FA24902"/>
    <w:multiLevelType w:val="hybridMultilevel"/>
    <w:tmpl w:val="0DF0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7C9"/>
    <w:rsid w:val="00017D97"/>
    <w:rsid w:val="000F4FDD"/>
    <w:rsid w:val="001A51F9"/>
    <w:rsid w:val="002B1A00"/>
    <w:rsid w:val="00320329"/>
    <w:rsid w:val="0038239B"/>
    <w:rsid w:val="003E4BF1"/>
    <w:rsid w:val="004727DF"/>
    <w:rsid w:val="005B36CC"/>
    <w:rsid w:val="00606B8A"/>
    <w:rsid w:val="006450B4"/>
    <w:rsid w:val="00744421"/>
    <w:rsid w:val="007A37C9"/>
    <w:rsid w:val="0093147B"/>
    <w:rsid w:val="00A07A79"/>
    <w:rsid w:val="00AC1A98"/>
    <w:rsid w:val="00B411B3"/>
    <w:rsid w:val="00CA1378"/>
    <w:rsid w:val="00DF58E9"/>
    <w:rsid w:val="00E7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7C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7A37C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rsid w:val="007A3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7C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7A37C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rsid w:val="007A3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1111</cp:lastModifiedBy>
  <cp:revision>2</cp:revision>
  <dcterms:created xsi:type="dcterms:W3CDTF">2023-09-25T02:37:00Z</dcterms:created>
  <dcterms:modified xsi:type="dcterms:W3CDTF">2023-09-25T02:37:00Z</dcterms:modified>
</cp:coreProperties>
</file>